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443496">
        <w:t>186</w:t>
      </w:r>
      <w:r w:rsidR="001A0F08">
        <w:t>-</w:t>
      </w:r>
      <w:r w:rsidR="00234D4F">
        <w:t>К</w:t>
      </w:r>
      <w:r w:rsidR="006953C7">
        <w:t>Р</w:t>
      </w:r>
      <w:r w:rsidR="00234D4F">
        <w:t>-</w:t>
      </w:r>
      <w:r w:rsidR="00CD5D52" w:rsidRPr="00CD5D52">
        <w:t>201</w:t>
      </w:r>
      <w:r w:rsidR="00443496">
        <w:t>8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A85036" w:rsidRPr="00641D5A" w:rsidRDefault="001E2DD9" w:rsidP="0017700F">
      <w:pPr>
        <w:autoSpaceDE w:val="0"/>
        <w:autoSpaceDN w:val="0"/>
        <w:adjustRightInd w:val="0"/>
        <w:spacing w:before="60"/>
        <w:jc w:val="both"/>
      </w:pPr>
      <w:r w:rsidRPr="00641D5A">
        <w:t>1. Изучив условия предложения делать оферты №</w:t>
      </w:r>
      <w:r w:rsidR="00443496" w:rsidRPr="00641D5A">
        <w:t>186</w:t>
      </w:r>
      <w:r w:rsidR="00410EE1" w:rsidRPr="00641D5A">
        <w:t>-КР-201</w:t>
      </w:r>
      <w:r w:rsidR="00443496" w:rsidRPr="00641D5A">
        <w:t>8</w:t>
      </w:r>
      <w:r w:rsidR="00A85036" w:rsidRPr="00641D5A">
        <w:t xml:space="preserve"> </w:t>
      </w:r>
      <w:r w:rsidR="00546D76" w:rsidRPr="00641D5A">
        <w:t xml:space="preserve">от </w:t>
      </w:r>
      <w:r w:rsidR="00675A4D" w:rsidRPr="00641D5A">
        <w:t>__</w:t>
      </w:r>
      <w:r w:rsidR="007F19C3" w:rsidRPr="00641D5A">
        <w:t>.</w:t>
      </w:r>
      <w:r w:rsidR="005A63BA" w:rsidRPr="00641D5A">
        <w:t>__</w:t>
      </w:r>
      <w:r w:rsidR="009B4347" w:rsidRPr="00641D5A">
        <w:t>.201</w:t>
      </w:r>
      <w:r w:rsidR="00443496" w:rsidRPr="00641D5A">
        <w:t>8</w:t>
      </w:r>
      <w:r w:rsidR="009B4347" w:rsidRPr="00641D5A">
        <w:t>г.</w:t>
      </w:r>
      <w:r w:rsidRPr="00641D5A">
        <w:rPr>
          <w:i/>
          <w:iCs/>
        </w:rPr>
        <w:t>,</w:t>
      </w:r>
      <w:r w:rsidRPr="00641D5A">
        <w:t xml:space="preserve"> мы </w:t>
      </w:r>
      <w:r w:rsidRPr="00641D5A">
        <w:rPr>
          <w:i/>
          <w:iCs/>
        </w:rPr>
        <w:t>&lt;</w:t>
      </w:r>
      <w:r w:rsidRPr="00641D5A">
        <w:rPr>
          <w:b/>
          <w:i/>
          <w:iCs/>
        </w:rPr>
        <w:t>наименование организации</w:t>
      </w:r>
      <w:r w:rsidRPr="00641D5A">
        <w:rPr>
          <w:i/>
          <w:iCs/>
        </w:rPr>
        <w:t>&gt;</w:t>
      </w:r>
      <w:r w:rsidRPr="00641D5A">
        <w:t xml:space="preserve"> в лице </w:t>
      </w:r>
      <w:r w:rsidRPr="00641D5A">
        <w:rPr>
          <w:i/>
          <w:iCs/>
        </w:rPr>
        <w:t>&lt;</w:t>
      </w:r>
      <w:r w:rsidRPr="00641D5A">
        <w:rPr>
          <w:b/>
          <w:i/>
          <w:iCs/>
        </w:rPr>
        <w:t>наименование должности руководителя и его Ф.И.О.</w:t>
      </w:r>
      <w:r w:rsidRPr="00641D5A">
        <w:rPr>
          <w:i/>
          <w:iCs/>
        </w:rPr>
        <w:t>&gt;</w:t>
      </w:r>
      <w:r w:rsidRPr="00641D5A">
        <w:t>сообщаем о согласии сделать Оферту</w:t>
      </w:r>
      <w:r w:rsidR="00546D76" w:rsidRPr="00641D5A">
        <w:t xml:space="preserve"> № &lt;</w:t>
      </w:r>
      <w:r w:rsidR="00443496" w:rsidRPr="00641D5A">
        <w:t xml:space="preserve"> исх. номер оферты, который указывается один раз и действителен до подведения итогов закупочной процедуры </w:t>
      </w:r>
      <w:r w:rsidR="00546D76" w:rsidRPr="00641D5A">
        <w:t>&gt; от &lt;дата Оферты&gt;</w:t>
      </w:r>
      <w:r w:rsidR="00A85036" w:rsidRPr="00641D5A">
        <w:t>.</w:t>
      </w:r>
    </w:p>
    <w:p w:rsidR="00A85036" w:rsidRPr="00641D5A" w:rsidRDefault="00443496" w:rsidP="00A85036">
      <w:pPr>
        <w:autoSpaceDE w:val="0"/>
        <w:autoSpaceDN w:val="0"/>
        <w:adjustRightInd w:val="0"/>
        <w:spacing w:before="60"/>
        <w:ind w:firstLine="709"/>
        <w:jc w:val="both"/>
      </w:pPr>
      <w:r w:rsidRPr="00641D5A"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компенсации ОАО «Славнефть-ЯНОС» вправе начислить, а мы обязуемся уплатить пени в размере 0,5% от несвоевременно уплаченной суммы до момента полного погашения</w:t>
      </w:r>
      <w:r w:rsidR="00A85036" w:rsidRPr="00641D5A">
        <w:t>.</w:t>
      </w:r>
    </w:p>
    <w:p w:rsidR="00443496" w:rsidRPr="00641D5A" w:rsidRDefault="00641D5A" w:rsidP="00443496">
      <w:pPr>
        <w:autoSpaceDE w:val="0"/>
        <w:autoSpaceDN w:val="0"/>
        <w:adjustRightInd w:val="0"/>
        <w:spacing w:before="60"/>
        <w:jc w:val="both"/>
      </w:pPr>
      <w:r w:rsidRPr="00641D5A">
        <w:t>2. Документы, предоставляемые нами в рамках предложения делать оферты № &lt;номер ПДО&gt; от &lt;дата ПДО&gt;, как по нашей инициативе, так и в ответ на запросы со стороны ОАО «Славнефть-ЯНОС», являются неотъемлемой частью нашей оферты.</w:t>
      </w:r>
    </w:p>
    <w:p w:rsidR="001E2DD9" w:rsidRPr="00641D5A" w:rsidRDefault="00641D5A" w:rsidP="00641D5A">
      <w:pPr>
        <w:autoSpaceDE w:val="0"/>
        <w:autoSpaceDN w:val="0"/>
        <w:adjustRightInd w:val="0"/>
        <w:spacing w:before="60"/>
        <w:jc w:val="both"/>
      </w:pPr>
      <w:r w:rsidRPr="00641D5A">
        <w:t xml:space="preserve">3. </w:t>
      </w:r>
      <w:r w:rsidR="00A85036" w:rsidRPr="00641D5A">
        <w:t>В</w:t>
      </w:r>
      <w:r w:rsidR="001E2DD9" w:rsidRPr="00641D5A">
        <w:t xml:space="preserve"> случае принятия нашей Оферты, заключить с ОАО </w:t>
      </w:r>
      <w:r w:rsidRPr="00641D5A">
        <w:t>«</w:t>
      </w:r>
      <w:r w:rsidR="001E2DD9" w:rsidRPr="00641D5A">
        <w:t>Славнефть-ЯНОС</w:t>
      </w:r>
      <w:r w:rsidRPr="00641D5A">
        <w:t>»</w:t>
      </w:r>
      <w:r w:rsidR="001E2DD9" w:rsidRPr="00641D5A">
        <w:t xml:space="preserve"> договор </w:t>
      </w:r>
      <w:r w:rsidR="005A63BA" w:rsidRPr="00641D5A">
        <w:t xml:space="preserve">на </w:t>
      </w:r>
      <w:r w:rsidRPr="00641D5A">
        <w:rPr>
          <w:bCs/>
        </w:rPr>
        <w:t xml:space="preserve">предоставление прав на использование </w:t>
      </w:r>
      <w:r w:rsidRPr="00641D5A">
        <w:t xml:space="preserve">лицензионного программного обеспечения </w:t>
      </w:r>
      <w:r w:rsidRPr="00641D5A">
        <w:rPr>
          <w:lang w:val="en-US"/>
        </w:rPr>
        <w:t>Micro</w:t>
      </w:r>
      <w:r w:rsidRPr="00641D5A">
        <w:t xml:space="preserve"> </w:t>
      </w:r>
      <w:r w:rsidRPr="00641D5A">
        <w:rPr>
          <w:lang w:val="en-US"/>
        </w:rPr>
        <w:t>Focus</w:t>
      </w:r>
      <w:r w:rsidRPr="00641D5A">
        <w:t xml:space="preserve"> </w:t>
      </w:r>
      <w:r w:rsidRPr="00641D5A">
        <w:rPr>
          <w:lang w:val="en-US"/>
        </w:rPr>
        <w:t>Software</w:t>
      </w:r>
      <w:r w:rsidRPr="00641D5A">
        <w:t xml:space="preserve"> и </w:t>
      </w:r>
      <w:r w:rsidRPr="00641D5A">
        <w:rPr>
          <w:lang w:val="en-US"/>
        </w:rPr>
        <w:t>SUSE</w:t>
      </w:r>
      <w:r w:rsidRPr="00641D5A">
        <w:t>, установленного на оборудовании ОАО «Славнефть-ЯНОС»</w:t>
      </w:r>
      <w:r w:rsidR="00AB3D79" w:rsidRPr="00641D5A">
        <w:rPr>
          <w:b/>
        </w:rPr>
        <w:t>,</w:t>
      </w:r>
      <w:r w:rsidR="00AB3D79" w:rsidRPr="00641D5A">
        <w:t xml:space="preserve"> </w:t>
      </w:r>
      <w:r w:rsidR="00A85036" w:rsidRPr="00641D5A">
        <w:t xml:space="preserve">на условиях указанного предложения делать оферты не позднее 20 (Двадцати) календарных дней с момента </w:t>
      </w:r>
      <w:r w:rsidRPr="00641D5A">
        <w:t>уведомления о принятии нашей оферты</w:t>
      </w:r>
      <w:r w:rsidR="001E2DD9" w:rsidRPr="00641D5A">
        <w:t>.</w:t>
      </w:r>
    </w:p>
    <w:p w:rsidR="005626C9" w:rsidRDefault="00641D5A" w:rsidP="00A85036">
      <w:pPr>
        <w:ind w:firstLine="709"/>
        <w:jc w:val="both"/>
      </w:pPr>
      <w:r w:rsidRPr="00641D5A"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Признаем, что при несвоевременной или неполной выплате компенсации ОАО «Славнефть-ЯНОС» вправе начислить, мы обязаны уплатить, пени в размере 0,5% от несвоевременно уплаченной суммы до момента полного погашения</w:t>
      </w:r>
      <w:r w:rsidR="00A85036" w:rsidRPr="00641D5A">
        <w:t>.</w:t>
      </w:r>
    </w:p>
    <w:p w:rsidR="001E2DD9" w:rsidRDefault="00641D5A" w:rsidP="0017700F">
      <w:pPr>
        <w:spacing w:before="60"/>
      </w:pPr>
      <w:r>
        <w:t>4</w:t>
      </w:r>
      <w:r w:rsidR="001E2DD9">
        <w:t>. Сообщаем о себе следующее:</w:t>
      </w:r>
    </w:p>
    <w:p w:rsidR="00A85036" w:rsidRDefault="00A85036" w:rsidP="00A85036">
      <w:pPr>
        <w:spacing w:before="20"/>
      </w:pPr>
      <w:r>
        <w:t>Наименование организации: 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Местонахождение: ________________________________________________________________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A85036" w:rsidRDefault="00A85036" w:rsidP="00A85036">
      <w:pPr>
        <w:spacing w:before="60"/>
      </w:pPr>
      <w:r>
        <w:t>Телефон, телефакс, электронный адрес:  ______________________________________________</w:t>
      </w:r>
    </w:p>
    <w:p w:rsidR="00A85036" w:rsidRDefault="00A85036" w:rsidP="00A85036">
      <w:pPr>
        <w:spacing w:before="60"/>
      </w:pPr>
      <w:r>
        <w:t>Организационно - правовая форма: __________________________________________________</w:t>
      </w:r>
    </w:p>
    <w:p w:rsidR="00A85036" w:rsidRDefault="00A85036" w:rsidP="00A85036">
      <w:pPr>
        <w:spacing w:before="60"/>
      </w:pPr>
      <w:r>
        <w:t>Дата, место и орган регистрации организации: _________________________________________</w:t>
      </w:r>
    </w:p>
    <w:p w:rsidR="00A85036" w:rsidRDefault="00A85036" w:rsidP="00A85036">
      <w:pPr>
        <w:spacing w:before="60"/>
      </w:pPr>
      <w:r>
        <w:t>Банковские реквизиты: 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A85036" w:rsidRDefault="00A85036" w:rsidP="00641D5A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документов__________________________________________________________________</w:t>
      </w:r>
    </w:p>
    <w:p w:rsidR="00A85036" w:rsidRDefault="00641D5A" w:rsidP="00A85036">
      <w:pPr>
        <w:spacing w:before="120"/>
        <w:jc w:val="both"/>
      </w:pPr>
      <w:r>
        <w:t>5</w:t>
      </w:r>
      <w:r w:rsidR="00A85036">
        <w:t>. Мы признаем право ОАО "Славнефть-ЯНОС" не акцептовать ни одну из оферт, и в этом случае мы не будем иметь претензий к Тендерной комиссии и ОАО "Славнефть-ЯНОС".</w:t>
      </w:r>
    </w:p>
    <w:p w:rsidR="00A85036" w:rsidRDefault="00641D5A" w:rsidP="00A85036">
      <w:pPr>
        <w:spacing w:before="60"/>
        <w:jc w:val="both"/>
      </w:pPr>
      <w:r>
        <w:t>6</w:t>
      </w:r>
      <w:r w:rsidR="00A85036">
        <w:t>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="00A85036">
        <w:rPr>
          <w:i/>
          <w:iCs/>
        </w:rPr>
        <w:t>Ф.И.О., телефон работника организации</w:t>
      </w:r>
      <w:r w:rsidR="00A85036">
        <w:t xml:space="preserve">&gt;. </w:t>
      </w:r>
    </w:p>
    <w:p w:rsidR="00A85036" w:rsidRDefault="00A85036" w:rsidP="00A85036"/>
    <w:p w:rsidR="00A85036" w:rsidRDefault="00A85036" w:rsidP="00A85036">
      <w:r>
        <w:t>Руководитель</w:t>
      </w:r>
      <w:r>
        <w:tab/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A85036" w:rsidRDefault="00A85036" w:rsidP="00A85036"/>
    <w:p w:rsidR="00A85036" w:rsidRDefault="00A85036" w:rsidP="00A85036">
      <w:r>
        <w:t>Главный бухгалтер</w:t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B671D7" w:rsidRPr="008B35D5" w:rsidRDefault="00B671D7" w:rsidP="0017700F">
      <w:pPr>
        <w:ind w:left="2127" w:firstLine="709"/>
        <w:rPr>
          <w:i/>
          <w:iCs/>
          <w:sz w:val="16"/>
          <w:szCs w:val="16"/>
        </w:rPr>
      </w:pP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8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>к Предложению делать Оферты №</w:t>
      </w:r>
      <w:r w:rsidR="00641D5A">
        <w:t>186</w:t>
      </w:r>
      <w:r>
        <w:t>-КР-</w:t>
      </w:r>
      <w:r w:rsidRPr="00CD5D52">
        <w:t>201</w:t>
      </w:r>
      <w:r w:rsidR="00641D5A">
        <w:t>8</w:t>
      </w:r>
    </w:p>
    <w:p w:rsidR="001E2DD9" w:rsidRDefault="006A54F6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27291F" w:rsidRDefault="00641D5A" w:rsidP="00315FDE">
            <w:pPr>
              <w:tabs>
                <w:tab w:val="left" w:pos="3240"/>
              </w:tabs>
              <w:jc w:val="center"/>
              <w:rPr>
                <w:b/>
                <w:color w:val="000000"/>
              </w:rPr>
            </w:pPr>
            <w:r>
              <w:rPr>
                <w:bCs/>
              </w:rPr>
              <w:t>П</w:t>
            </w:r>
            <w:r w:rsidRPr="00443496">
              <w:rPr>
                <w:bCs/>
              </w:rPr>
              <w:t xml:space="preserve">редоставление прав на использование </w:t>
            </w:r>
            <w:r w:rsidRPr="00443496">
              <w:t xml:space="preserve">лицензионного программного обеспечения </w:t>
            </w:r>
            <w:r w:rsidRPr="00443496">
              <w:rPr>
                <w:lang w:val="en-US"/>
              </w:rPr>
              <w:t>Micro</w:t>
            </w:r>
            <w:r w:rsidRPr="00443496">
              <w:t xml:space="preserve"> </w:t>
            </w:r>
            <w:r w:rsidRPr="00443496">
              <w:rPr>
                <w:lang w:val="en-US"/>
              </w:rPr>
              <w:t>Focus</w:t>
            </w:r>
            <w:r w:rsidRPr="00443496">
              <w:t xml:space="preserve"> </w:t>
            </w:r>
            <w:r w:rsidRPr="00443496">
              <w:rPr>
                <w:lang w:val="en-US"/>
              </w:rPr>
              <w:t>Software</w:t>
            </w:r>
            <w:r w:rsidRPr="00443496">
              <w:t xml:space="preserve"> и </w:t>
            </w:r>
            <w:r w:rsidRPr="00443496">
              <w:rPr>
                <w:lang w:val="en-US"/>
              </w:rPr>
              <w:t>SUSE</w:t>
            </w:r>
            <w:r w:rsidRPr="00443496">
              <w:t>, установленного на оборудовании ОАО «Славнефть-ЯНОС»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2880"/>
                <w:tab w:val="left" w:pos="3240"/>
              </w:tabs>
            </w:pPr>
            <w:r w:rsidRPr="00A16341">
              <w:t xml:space="preserve">Стоимость услуг в </w:t>
            </w:r>
            <w:r>
              <w:t>дол. США</w:t>
            </w:r>
            <w:r w:rsidRPr="00A16341">
              <w:t>. (без НДС</w:t>
            </w:r>
            <w: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F033EB" w:rsidP="00F033EB">
            <w:pPr>
              <w:tabs>
                <w:tab w:val="left" w:pos="2880"/>
                <w:tab w:val="left" w:pos="3240"/>
              </w:tabs>
            </w:pPr>
            <w:r w:rsidRPr="00A16341">
              <w:t xml:space="preserve">Полная стоимость услуг в </w:t>
            </w:r>
            <w:r>
              <w:t>дол. США</w:t>
            </w:r>
            <w:r w:rsidRPr="00A16341">
              <w:t xml:space="preserve">. </w:t>
            </w:r>
            <w:r w:rsidR="00E76333">
              <w:t>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641D5A" w:rsidRPr="00B157A8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B157A8">
        <w:rPr>
          <w:szCs w:val="22"/>
        </w:rPr>
        <w:t xml:space="preserve">Настоящее предложение может быть акцептовано до «____» __________________ _____ г. </w:t>
      </w:r>
      <w:r w:rsidRPr="00B157A8">
        <w:rPr>
          <w:sz w:val="18"/>
          <w:szCs w:val="18"/>
        </w:rPr>
        <w:t>(включительно).</w:t>
      </w:r>
    </w:p>
    <w:p w:rsidR="00641D5A" w:rsidRPr="00D27C89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>Настоящее предложение не может быть отозвано и является безотзывной офертой.</w:t>
      </w:r>
    </w:p>
    <w:p w:rsidR="00641D5A" w:rsidRPr="00D27C89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41D5A" w:rsidRPr="00D27C89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 xml:space="preserve">Настоящая оферта может быть акцептована не более одного раза. </w:t>
      </w:r>
    </w:p>
    <w:p w:rsidR="00641D5A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41D5A" w:rsidRPr="0005208E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05208E">
        <w:rPr>
          <w:szCs w:val="22"/>
        </w:rPr>
        <w:t>Дата</w:t>
      </w:r>
      <w:r>
        <w:rPr>
          <w:szCs w:val="22"/>
        </w:rPr>
        <w:t>,</w:t>
      </w:r>
      <w:r w:rsidRPr="0005208E">
        <w:rPr>
          <w:szCs w:val="22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641D5A" w:rsidRPr="0005208E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05208E">
        <w:rPr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641D5A" w:rsidRPr="00D27C89" w:rsidRDefault="00641D5A" w:rsidP="00641D5A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E76333" w:rsidRDefault="00E76333" w:rsidP="00641D5A">
      <w:pPr>
        <w:rPr>
          <w:b/>
          <w:b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>к Предложению делать Оферты №</w:t>
      </w:r>
      <w:r w:rsidR="00641D5A">
        <w:t>186</w:t>
      </w:r>
      <w:r>
        <w:t>-КР-</w:t>
      </w:r>
      <w:r w:rsidRPr="00CD5D52">
        <w:t>201</w:t>
      </w:r>
      <w:r w:rsidR="00641D5A">
        <w:t>8</w:t>
      </w:r>
    </w:p>
    <w:tbl>
      <w:tblPr>
        <w:tblW w:w="9241" w:type="dxa"/>
        <w:tblInd w:w="1384" w:type="dxa"/>
        <w:tblLook w:val="04A0" w:firstRow="1" w:lastRow="0" w:firstColumn="1" w:lastColumn="0" w:noHBand="0" w:noVBand="1"/>
      </w:tblPr>
      <w:tblGrid>
        <w:gridCol w:w="4509"/>
        <w:gridCol w:w="4732"/>
      </w:tblGrid>
      <w:tr w:rsidR="00CC30CB" w:rsidTr="00F641B1">
        <w:trPr>
          <w:trHeight w:val="431"/>
        </w:trPr>
        <w:tc>
          <w:tcPr>
            <w:tcW w:w="4509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694F1E">
            <w:pPr>
              <w:spacing w:before="120"/>
            </w:pPr>
          </w:p>
        </w:tc>
      </w:tr>
    </w:tbl>
    <w:p w:rsidR="00F641B1" w:rsidRDefault="00F641B1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641D5A" w:rsidRPr="00443496">
        <w:rPr>
          <w:bCs/>
        </w:rPr>
        <w:t xml:space="preserve">предоставление прав на использование </w:t>
      </w:r>
      <w:r w:rsidR="00641D5A" w:rsidRPr="00443496">
        <w:t xml:space="preserve">лицензионного программного обеспечения </w:t>
      </w:r>
      <w:r w:rsidR="00641D5A" w:rsidRPr="00443496">
        <w:rPr>
          <w:lang w:val="en-US"/>
        </w:rPr>
        <w:t>Micro</w:t>
      </w:r>
      <w:r w:rsidR="00641D5A" w:rsidRPr="00443496">
        <w:t xml:space="preserve"> </w:t>
      </w:r>
      <w:r w:rsidR="00641D5A" w:rsidRPr="00443496">
        <w:rPr>
          <w:lang w:val="en-US"/>
        </w:rPr>
        <w:t>Focus</w:t>
      </w:r>
      <w:r w:rsidR="00641D5A" w:rsidRPr="00443496">
        <w:t xml:space="preserve"> </w:t>
      </w:r>
      <w:r w:rsidR="00641D5A" w:rsidRPr="00443496">
        <w:rPr>
          <w:lang w:val="en-US"/>
        </w:rPr>
        <w:t>Software</w:t>
      </w:r>
      <w:r w:rsidR="00641D5A" w:rsidRPr="00443496">
        <w:t xml:space="preserve"> и </w:t>
      </w:r>
      <w:r w:rsidR="00641D5A" w:rsidRPr="00443496">
        <w:rPr>
          <w:lang w:val="en-US"/>
        </w:rPr>
        <w:t>SUSE</w:t>
      </w:r>
      <w:r w:rsidR="00641D5A" w:rsidRPr="00443496">
        <w:t>, установленного на оборудовании ОАО «Славнефть-ЯНОС»</w:t>
      </w:r>
      <w:r w:rsidRPr="0027291F">
        <w:rPr>
          <w:b/>
        </w:rPr>
        <w:t>.</w:t>
      </w:r>
      <w:r w:rsidRPr="004F2728">
        <w:t xml:space="preserve">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 w:rsidR="0027291F">
        <w:rPr>
          <w:b/>
          <w:color w:val="000000"/>
        </w:rPr>
        <w:t>.</w:t>
      </w:r>
    </w:p>
    <w:p w:rsidR="00943244" w:rsidRPr="004F2728" w:rsidRDefault="00943244" w:rsidP="00943244">
      <w:pPr>
        <w:suppressAutoHyphens/>
        <w:ind w:firstLine="709"/>
        <w:jc w:val="both"/>
      </w:pPr>
    </w:p>
    <w:p w:rsidR="000A34C2" w:rsidRDefault="00683542" w:rsidP="000A34C2">
      <w:pPr>
        <w:autoSpaceDE w:val="0"/>
        <w:autoSpaceDN w:val="0"/>
        <w:adjustRightInd w:val="0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</w:t>
      </w:r>
      <w:r w:rsidR="0027291F" w:rsidRPr="001D7E80">
        <w:t>оказание</w:t>
      </w:r>
      <w:r w:rsidR="0027291F">
        <w:t>м</w:t>
      </w:r>
      <w:r w:rsidR="0027291F" w:rsidRPr="001D7E80">
        <w:t xml:space="preserve"> услуг по </w:t>
      </w:r>
      <w:r w:rsidR="00B221D1" w:rsidRPr="00443496">
        <w:rPr>
          <w:bCs/>
        </w:rPr>
        <w:t>предоставлени</w:t>
      </w:r>
      <w:r w:rsidR="00B221D1">
        <w:rPr>
          <w:bCs/>
        </w:rPr>
        <w:t>ю</w:t>
      </w:r>
      <w:r w:rsidR="00B221D1" w:rsidRPr="00443496">
        <w:rPr>
          <w:bCs/>
        </w:rPr>
        <w:t xml:space="preserve"> прав на использование </w:t>
      </w:r>
      <w:r w:rsidR="00B221D1" w:rsidRPr="00443496">
        <w:t xml:space="preserve">лицензионного программного обеспечения </w:t>
      </w:r>
      <w:r w:rsidR="00B221D1" w:rsidRPr="00443496">
        <w:rPr>
          <w:lang w:val="en-US"/>
        </w:rPr>
        <w:t>Micro</w:t>
      </w:r>
      <w:r w:rsidR="00B221D1" w:rsidRPr="00443496">
        <w:t xml:space="preserve"> </w:t>
      </w:r>
      <w:r w:rsidR="00B221D1" w:rsidRPr="00443496">
        <w:rPr>
          <w:lang w:val="en-US"/>
        </w:rPr>
        <w:t>Focus</w:t>
      </w:r>
      <w:r w:rsidR="00B221D1" w:rsidRPr="00443496">
        <w:t xml:space="preserve"> </w:t>
      </w:r>
      <w:r w:rsidR="00B221D1" w:rsidRPr="00443496">
        <w:rPr>
          <w:lang w:val="en-US"/>
        </w:rPr>
        <w:t>Software</w:t>
      </w:r>
      <w:r w:rsidR="00B221D1" w:rsidRPr="00443496">
        <w:t xml:space="preserve"> и </w:t>
      </w:r>
      <w:r w:rsidR="00B221D1" w:rsidRPr="00443496">
        <w:rPr>
          <w:lang w:val="en-US"/>
        </w:rPr>
        <w:t>SUSE</w:t>
      </w:r>
      <w:r w:rsidR="00B221D1" w:rsidRPr="00443496">
        <w:t>, установленного на оборудовании ОАО «Славнефть-ЯНОС»</w:t>
      </w:r>
      <w:r w:rsidR="0027291F" w:rsidRPr="001D7E80">
        <w:t xml:space="preserve"> в течение периода 01.06.201</w:t>
      </w:r>
      <w:r w:rsidR="00B221D1">
        <w:t>8</w:t>
      </w:r>
      <w:r w:rsidR="0027291F" w:rsidRPr="001D7E80">
        <w:t>г. по 31.05.201</w:t>
      </w:r>
      <w:r w:rsidR="00B221D1">
        <w:t>9</w:t>
      </w:r>
      <w:r w:rsidR="0027291F" w:rsidRPr="001D7E80">
        <w:t>г. в соответствии со спецификацией:</w:t>
      </w:r>
    </w:p>
    <w:p w:rsidR="000A34C2" w:rsidRDefault="000A34C2" w:rsidP="000A34C2">
      <w:pPr>
        <w:autoSpaceDE w:val="0"/>
        <w:autoSpaceDN w:val="0"/>
        <w:adjustRightInd w:val="0"/>
        <w:rPr>
          <w:color w:val="000000"/>
        </w:rPr>
      </w:pPr>
    </w:p>
    <w:tbl>
      <w:tblPr>
        <w:tblW w:w="1007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286"/>
        <w:gridCol w:w="6946"/>
        <w:gridCol w:w="1275"/>
      </w:tblGrid>
      <w:tr w:rsidR="0027291F" w:rsidRPr="005F20E4" w:rsidTr="0027291F">
        <w:trPr>
          <w:trHeight w:val="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1F" w:rsidRPr="005F20E4" w:rsidRDefault="0027291F" w:rsidP="00947FC1">
            <w:pPr>
              <w:ind w:firstLine="4"/>
              <w:jc w:val="center"/>
            </w:pPr>
            <w:r w:rsidRPr="005F20E4">
              <w:t>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1F" w:rsidRPr="005F20E4" w:rsidRDefault="0027291F" w:rsidP="00947FC1">
            <w:pPr>
              <w:ind w:hanging="16"/>
              <w:jc w:val="center"/>
            </w:pPr>
            <w:r>
              <w:t xml:space="preserve">Код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7291F" w:rsidRPr="005F20E4" w:rsidRDefault="0027291F" w:rsidP="00947FC1">
            <w:pPr>
              <w:ind w:hanging="16"/>
              <w:jc w:val="center"/>
            </w:pPr>
            <w:r w:rsidRPr="005F20E4">
              <w:t>Наименование ПРОГРАММНОГО ОБЕСПЕЧЕНИЯ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7291F" w:rsidRDefault="0027291F" w:rsidP="00947FC1">
            <w:pPr>
              <w:jc w:val="center"/>
              <w:rPr>
                <w:color w:val="000000"/>
              </w:rPr>
            </w:pPr>
            <w:r w:rsidRPr="005F20E4">
              <w:rPr>
                <w:color w:val="000000"/>
              </w:rPr>
              <w:t>Количество</w:t>
            </w:r>
          </w:p>
          <w:p w:rsidR="0027291F" w:rsidRPr="005F20E4" w:rsidRDefault="0027291F" w:rsidP="00947FC1">
            <w:pPr>
              <w:jc w:val="center"/>
              <w:rPr>
                <w:color w:val="000000"/>
              </w:rPr>
            </w:pPr>
            <w:r w:rsidRPr="005F20E4">
              <w:rPr>
                <w:color w:val="000000"/>
              </w:rPr>
              <w:t xml:space="preserve"> лицензий</w:t>
            </w:r>
          </w:p>
        </w:tc>
      </w:tr>
      <w:tr w:rsidR="00B221D1" w:rsidRPr="005F20E4" w:rsidTr="0027291F">
        <w:trPr>
          <w:trHeight w:val="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D1" w:rsidRPr="005F20E4" w:rsidRDefault="00B221D1" w:rsidP="00947FC1">
            <w:pPr>
              <w:jc w:val="center"/>
              <w:rPr>
                <w:color w:val="000000"/>
              </w:rPr>
            </w:pPr>
            <w:r w:rsidRPr="005F20E4">
              <w:rPr>
                <w:color w:val="000000"/>
              </w:rPr>
              <w:t>1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D1" w:rsidRPr="003F0614" w:rsidRDefault="00B221D1" w:rsidP="004F3C27">
            <w:pPr>
              <w:rPr>
                <w:color w:val="000000"/>
                <w:lang w:val="en-US"/>
              </w:rPr>
            </w:pPr>
            <w:r w:rsidRPr="003F0614">
              <w:t>87</w:t>
            </w:r>
            <w:r w:rsidRPr="003F0614">
              <w:rPr>
                <w:lang w:val="en-US"/>
              </w:rPr>
              <w:t>7-001692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B221D1" w:rsidRPr="003F0614" w:rsidRDefault="00B221D1" w:rsidP="004F3C27">
            <w:pPr>
              <w:rPr>
                <w:color w:val="000000"/>
                <w:lang w:val="en-US"/>
              </w:rPr>
            </w:pPr>
            <w:r w:rsidRPr="003F0614">
              <w:rPr>
                <w:color w:val="000000"/>
                <w:lang w:val="en-US"/>
              </w:rPr>
              <w:t>Open Enterprise Server 1-User 1-Year Renewal Standard Care</w:t>
            </w:r>
          </w:p>
          <w:p w:rsidR="00B221D1" w:rsidRPr="003F0614" w:rsidRDefault="00B221D1" w:rsidP="004F3C2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B221D1" w:rsidRPr="003F0614" w:rsidRDefault="00B221D1" w:rsidP="004F3C27">
            <w:pPr>
              <w:jc w:val="center"/>
            </w:pPr>
            <w:r w:rsidRPr="003F0614">
              <w:t>1000</w:t>
            </w:r>
          </w:p>
        </w:tc>
      </w:tr>
      <w:tr w:rsidR="00B221D1" w:rsidRPr="005F20E4" w:rsidTr="0027291F">
        <w:trPr>
          <w:trHeight w:val="3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D1" w:rsidRPr="005F20E4" w:rsidRDefault="00B221D1" w:rsidP="00947FC1">
            <w:pPr>
              <w:jc w:val="center"/>
            </w:pPr>
            <w:r w:rsidRPr="005F20E4">
              <w:t>2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D1" w:rsidRPr="003F0614" w:rsidRDefault="00B221D1" w:rsidP="004F3C27">
            <w:pPr>
              <w:jc w:val="both"/>
              <w:rPr>
                <w:lang w:val="en-US"/>
              </w:rPr>
            </w:pPr>
            <w:r w:rsidRPr="003F0614">
              <w:rPr>
                <w:lang w:val="en-US"/>
              </w:rPr>
              <w:t>877-008004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B221D1" w:rsidRPr="003F0614" w:rsidRDefault="00B221D1" w:rsidP="004F3C27">
            <w:pPr>
              <w:jc w:val="both"/>
              <w:rPr>
                <w:lang w:val="en-US"/>
              </w:rPr>
            </w:pPr>
            <w:r w:rsidRPr="003F0614">
              <w:rPr>
                <w:lang w:val="en-US"/>
              </w:rPr>
              <w:t>GroupWise including Mobile Server 1-Mailbox 1-Year Renewal Standard Care</w:t>
            </w:r>
          </w:p>
          <w:p w:rsidR="00B221D1" w:rsidRPr="003F0614" w:rsidRDefault="00B221D1" w:rsidP="004F3C27">
            <w:pPr>
              <w:jc w:val="both"/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B221D1" w:rsidRPr="003F0614" w:rsidRDefault="00B221D1" w:rsidP="004F3C27">
            <w:pPr>
              <w:jc w:val="center"/>
            </w:pPr>
            <w:r w:rsidRPr="003F0614">
              <w:t>1000</w:t>
            </w:r>
          </w:p>
        </w:tc>
      </w:tr>
      <w:tr w:rsidR="00B221D1" w:rsidRPr="005F20E4" w:rsidTr="0027291F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D1" w:rsidRPr="005F20E4" w:rsidRDefault="00B221D1" w:rsidP="00947FC1">
            <w:pPr>
              <w:jc w:val="center"/>
            </w:pPr>
            <w:r w:rsidRPr="005F20E4">
              <w:t>3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D1" w:rsidRPr="003F0614" w:rsidRDefault="00B221D1" w:rsidP="004F3C27">
            <w:pPr>
              <w:rPr>
                <w:lang w:val="en-US"/>
              </w:rPr>
            </w:pPr>
            <w:r w:rsidRPr="003F0614">
              <w:rPr>
                <w:lang w:val="en-US"/>
              </w:rPr>
              <w:t>877-008019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B221D1" w:rsidRPr="003F0614" w:rsidRDefault="00B221D1" w:rsidP="004F3C27">
            <w:pPr>
              <w:rPr>
                <w:lang w:val="en-US"/>
              </w:rPr>
            </w:pPr>
            <w:r w:rsidRPr="003F0614">
              <w:rPr>
                <w:lang w:val="en-US"/>
              </w:rPr>
              <w:t>ZENworks Suite 1-Year Renewal Standard Care</w:t>
            </w:r>
          </w:p>
          <w:p w:rsidR="00B221D1" w:rsidRPr="003F0614" w:rsidRDefault="00B221D1" w:rsidP="004F3C2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B221D1" w:rsidRPr="003F0614" w:rsidRDefault="00B221D1" w:rsidP="004F3C27">
            <w:pPr>
              <w:jc w:val="center"/>
            </w:pPr>
            <w:r w:rsidRPr="003F0614">
              <w:t>1000</w:t>
            </w:r>
          </w:p>
        </w:tc>
      </w:tr>
      <w:tr w:rsidR="00B221D1" w:rsidRPr="005F20E4" w:rsidTr="0027291F">
        <w:trPr>
          <w:trHeight w:val="4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D1" w:rsidRPr="005F20E4" w:rsidRDefault="00B221D1" w:rsidP="00947FC1">
            <w:pPr>
              <w:jc w:val="center"/>
              <w:rPr>
                <w:color w:val="000000"/>
              </w:rPr>
            </w:pPr>
            <w:r w:rsidRPr="005F20E4">
              <w:rPr>
                <w:color w:val="000000"/>
              </w:rPr>
              <w:t>4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D1" w:rsidRPr="003F0614" w:rsidRDefault="00B221D1" w:rsidP="004F3C27">
            <w:pPr>
              <w:rPr>
                <w:color w:val="000000"/>
                <w:lang w:val="en-US"/>
              </w:rPr>
            </w:pPr>
            <w:r w:rsidRPr="003F0614">
              <w:rPr>
                <w:lang w:val="en-US"/>
              </w:rPr>
              <w:t>874-006879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B221D1" w:rsidRPr="003F0614" w:rsidRDefault="00B221D1" w:rsidP="004F3C27">
            <w:pPr>
              <w:rPr>
                <w:color w:val="000000"/>
                <w:lang w:val="en-US"/>
              </w:rPr>
            </w:pPr>
            <w:r w:rsidRPr="003F0614">
              <w:rPr>
                <w:color w:val="000000"/>
                <w:lang w:val="en-US"/>
              </w:rPr>
              <w:t>SUSE Linux Enterprise Server, x86 &amp; x86-64, 1-2 Sockets or 1-2 Virtual Machines, Standard Subscription, 1 Year</w:t>
            </w:r>
          </w:p>
          <w:p w:rsidR="00B221D1" w:rsidRPr="003F0614" w:rsidRDefault="00B221D1" w:rsidP="004F3C27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B221D1" w:rsidRPr="003F0614" w:rsidRDefault="00B221D1" w:rsidP="004F3C27">
            <w:pPr>
              <w:jc w:val="center"/>
            </w:pPr>
            <w:r w:rsidRPr="003F0614">
              <w:t>5</w:t>
            </w:r>
          </w:p>
        </w:tc>
      </w:tr>
    </w:tbl>
    <w:p w:rsidR="0081278B" w:rsidRDefault="0081278B" w:rsidP="000A34C2">
      <w:pPr>
        <w:autoSpaceDE w:val="0"/>
        <w:autoSpaceDN w:val="0"/>
        <w:adjustRightInd w:val="0"/>
        <w:rPr>
          <w:color w:val="000000"/>
        </w:rPr>
      </w:pPr>
    </w:p>
    <w:p w:rsidR="000A34C2" w:rsidRDefault="000A34C2" w:rsidP="000A34C2">
      <w:pPr>
        <w:autoSpaceDE w:val="0"/>
        <w:autoSpaceDN w:val="0"/>
        <w:adjustRightInd w:val="0"/>
        <w:rPr>
          <w:b/>
          <w:color w:val="000000"/>
        </w:rPr>
      </w:pP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>–</w:t>
      </w:r>
      <w:r w:rsidRPr="00362804">
        <w:t xml:space="preserve"> </w:t>
      </w:r>
      <w:r w:rsidR="0081278B">
        <w:t>с 01.0</w:t>
      </w:r>
      <w:r w:rsidR="0027291F">
        <w:t>6</w:t>
      </w:r>
      <w:r w:rsidR="0081278B">
        <w:t>.201</w:t>
      </w:r>
      <w:r w:rsidR="00B221D1">
        <w:t>8</w:t>
      </w:r>
      <w:r w:rsidR="0081278B">
        <w:t>г. по 3</w:t>
      </w:r>
      <w:r w:rsidR="0027291F">
        <w:t>1</w:t>
      </w:r>
      <w:r w:rsidR="0081278B">
        <w:t>.0</w:t>
      </w:r>
      <w:r w:rsidR="0027291F">
        <w:t>5</w:t>
      </w:r>
      <w:r w:rsidR="0081278B">
        <w:t>.201</w:t>
      </w:r>
      <w:r w:rsidR="00B221D1">
        <w:t>9</w:t>
      </w:r>
      <w:r w:rsidR="0081278B">
        <w:t>г</w:t>
      </w:r>
      <w:r w:rsidRPr="00734BD4">
        <w:t>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27291F" w:rsidRPr="003A6333">
        <w:t xml:space="preserve">в течение </w:t>
      </w:r>
      <w:r w:rsidR="0027291F" w:rsidRPr="00B76731">
        <w:rPr>
          <w:color w:val="000000"/>
        </w:rPr>
        <w:t>90 (девяноста) календарных дней</w:t>
      </w:r>
      <w:r w:rsidR="0027291F" w:rsidRPr="003A6333">
        <w:t xml:space="preserve"> с даты подписания Акта </w:t>
      </w:r>
      <w:r w:rsidR="0027291F">
        <w:t>приема-передачи прав на использование программного обеспечения</w:t>
      </w:r>
      <w:r>
        <w:rPr>
          <w:color w:val="000000"/>
          <w:szCs w:val="16"/>
        </w:rPr>
        <w:t>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0F06F2" w:rsidRDefault="000F06F2" w:rsidP="000F06F2">
      <w:pPr>
        <w:suppressAutoHyphens/>
        <w:ind w:firstLine="567"/>
        <w:jc w:val="both"/>
      </w:pPr>
    </w:p>
    <w:p w:rsidR="0006724D" w:rsidRDefault="0006724D" w:rsidP="0006724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2.1. </w:t>
      </w:r>
      <w:r w:rsidRPr="00DC059D">
        <w:rPr>
          <w:b/>
          <w:color w:val="000000"/>
        </w:rPr>
        <w:t>Общие требования</w:t>
      </w:r>
      <w:r>
        <w:rPr>
          <w:color w:val="000000"/>
        </w:rPr>
        <w:t xml:space="preserve">: </w:t>
      </w:r>
    </w:p>
    <w:p w:rsidR="00A57802" w:rsidRDefault="00A57802" w:rsidP="00A57802">
      <w:pPr>
        <w:ind w:firstLine="708"/>
        <w:jc w:val="both"/>
        <w:rPr>
          <w:color w:val="000000"/>
        </w:rPr>
      </w:pPr>
    </w:p>
    <w:p w:rsidR="00E82055" w:rsidRDefault="00A57802" w:rsidP="00E82055">
      <w:pPr>
        <w:autoSpaceDE w:val="0"/>
        <w:autoSpaceDN w:val="0"/>
        <w:adjustRightInd w:val="0"/>
        <w:ind w:firstLine="708"/>
        <w:jc w:val="both"/>
      </w:pPr>
      <w:r w:rsidRPr="00597FB9">
        <w:t>Соответствие услуг,  оказываемых ИСПОЛНИТЕЛЕМ по заданию ЗАКАЗЧИКА, в соответствии со спецификацией ПРОГРАММНОГО ОБЕСПЕЧЕНИЯ (Приложение №1</w:t>
      </w:r>
      <w:r w:rsidR="009E578C">
        <w:t xml:space="preserve"> к Договору</w:t>
      </w:r>
      <w:r w:rsidRPr="00597FB9">
        <w:t>),  составом и условиями  технической поддержки   (Приложение №2</w:t>
      </w:r>
      <w:r w:rsidR="009E578C">
        <w:t xml:space="preserve"> к Договору</w:t>
      </w:r>
      <w:r w:rsidRPr="00597FB9">
        <w:t>)</w:t>
      </w:r>
      <w:r w:rsidR="009E578C">
        <w:t>.</w:t>
      </w:r>
    </w:p>
    <w:p w:rsidR="009E578C" w:rsidRPr="009E578C" w:rsidRDefault="009E578C" w:rsidP="00E8205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E578C">
        <w:t xml:space="preserve">Контрагент </w:t>
      </w:r>
      <w:r>
        <w:t>должен быть</w:t>
      </w:r>
      <w:r w:rsidRPr="009E578C">
        <w:t xml:space="preserve"> </w:t>
      </w:r>
      <w:r w:rsidR="005D41E6" w:rsidRPr="00196ED6">
        <w:t>официальным / авторизованным партнёром компании Micro Focus и SUSE в России со статусом не ниже «Зарегистрированный Партн</w:t>
      </w:r>
      <w:r w:rsidR="005D41E6">
        <w:t>ё</w:t>
      </w:r>
      <w:r w:rsidR="005D41E6" w:rsidRPr="00196ED6">
        <w:t>р» (Registered Partner)</w:t>
      </w:r>
      <w:r>
        <w:t>.</w:t>
      </w:r>
    </w:p>
    <w:p w:rsidR="00964CEB" w:rsidRDefault="009E578C" w:rsidP="008F44E8">
      <w:pPr>
        <w:autoSpaceDE w:val="0"/>
        <w:jc w:val="both"/>
      </w:pPr>
      <w:r>
        <w:tab/>
      </w:r>
    </w:p>
    <w:p w:rsidR="00F641B1" w:rsidRDefault="00F641B1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</w:p>
    <w:p w:rsidR="00E526D7" w:rsidRPr="00843298" w:rsidRDefault="009E578C" w:rsidP="00F641B1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3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4877D3" w:rsidRDefault="004877D3" w:rsidP="004877D3">
      <w:pPr>
        <w:pStyle w:val="af3"/>
        <w:suppressAutoHyphens/>
        <w:ind w:firstLine="709"/>
        <w:jc w:val="both"/>
      </w:pPr>
    </w:p>
    <w:p w:rsidR="00E526D7" w:rsidRPr="00843298" w:rsidRDefault="004877D3" w:rsidP="004877D3">
      <w:pPr>
        <w:pStyle w:val="af3"/>
        <w:suppressAutoHyphens/>
        <w:ind w:firstLine="709"/>
        <w:jc w:val="both"/>
      </w:pPr>
      <w:r w:rsidRPr="00686EF3"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</w:t>
      </w:r>
      <w:r>
        <w:t>10</w:t>
      </w:r>
      <w:r w:rsidRPr="00686EF3">
        <w:t xml:space="preserve">% </w:t>
      </w:r>
      <w:r w:rsidRPr="00C60276">
        <w:rPr>
          <w:sz w:val="22"/>
          <w:szCs w:val="22"/>
        </w:rPr>
        <w:t xml:space="preserve">от суммы </w:t>
      </w:r>
      <w:r>
        <w:rPr>
          <w:sz w:val="22"/>
          <w:szCs w:val="22"/>
        </w:rPr>
        <w:t xml:space="preserve">акцептованной </w:t>
      </w:r>
      <w:r w:rsidRPr="00C60276">
        <w:rPr>
          <w:sz w:val="22"/>
          <w:szCs w:val="22"/>
        </w:rPr>
        <w:t>Оферты</w:t>
      </w:r>
      <w:r w:rsidRPr="00686EF3">
        <w:t>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943244" w:rsidRPr="004F2728" w:rsidRDefault="00943244" w:rsidP="00E526D7">
      <w:pPr>
        <w:pStyle w:val="af3"/>
        <w:suppressAutoHyphens/>
        <w:jc w:val="both"/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 xml:space="preserve">____________________ </w:t>
      </w:r>
      <w:r w:rsidR="00A85036">
        <w:rPr>
          <w:rFonts w:cs="Arial"/>
          <w:b/>
          <w:szCs w:val="22"/>
        </w:rPr>
        <w:t>Д</w:t>
      </w:r>
      <w:r>
        <w:rPr>
          <w:rFonts w:cs="Arial"/>
          <w:b/>
          <w:szCs w:val="22"/>
        </w:rPr>
        <w:t>.</w:t>
      </w:r>
      <w:r w:rsidR="00A85036">
        <w:rPr>
          <w:rFonts w:cs="Arial"/>
          <w:b/>
          <w:szCs w:val="22"/>
        </w:rPr>
        <w:t>Ю</w:t>
      </w:r>
      <w:r>
        <w:rPr>
          <w:rFonts w:cs="Arial"/>
          <w:b/>
          <w:szCs w:val="22"/>
        </w:rPr>
        <w:t xml:space="preserve">. </w:t>
      </w:r>
      <w:r w:rsidR="00A85036">
        <w:rPr>
          <w:rFonts w:cs="Arial"/>
          <w:b/>
          <w:szCs w:val="22"/>
        </w:rPr>
        <w:t>Уржум</w:t>
      </w:r>
      <w:r>
        <w:rPr>
          <w:rFonts w:cs="Arial"/>
          <w:b/>
          <w:szCs w:val="22"/>
        </w:rPr>
        <w:t>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4C7F8C">
      <w:pgSz w:w="11907" w:h="16840" w:code="9"/>
      <w:pgMar w:top="568" w:right="851" w:bottom="709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B80" w:rsidRDefault="00237B8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54F6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 w15:restartNumberingAfterBreak="0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 w15:restartNumberingAfterBreak="0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3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3" w15:restartNumberingAfterBreak="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8" w15:restartNumberingAfterBreak="0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9" w15:restartNumberingAfterBreak="0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34"/>
  </w:num>
  <w:num w:numId="5">
    <w:abstractNumId w:val="1"/>
  </w:num>
  <w:num w:numId="6">
    <w:abstractNumId w:val="50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5"/>
  </w:num>
  <w:num w:numId="12">
    <w:abstractNumId w:val="36"/>
  </w:num>
  <w:num w:numId="13">
    <w:abstractNumId w:val="7"/>
  </w:num>
  <w:num w:numId="14">
    <w:abstractNumId w:val="48"/>
  </w:num>
  <w:num w:numId="15">
    <w:abstractNumId w:val="33"/>
  </w:num>
  <w:num w:numId="16">
    <w:abstractNumId w:val="53"/>
  </w:num>
  <w:num w:numId="17">
    <w:abstractNumId w:val="39"/>
  </w:num>
  <w:num w:numId="18">
    <w:abstractNumId w:val="38"/>
  </w:num>
  <w:num w:numId="19">
    <w:abstractNumId w:val="32"/>
  </w:num>
  <w:num w:numId="20">
    <w:abstractNumId w:val="31"/>
  </w:num>
  <w:num w:numId="21">
    <w:abstractNumId w:val="24"/>
  </w:num>
  <w:num w:numId="22">
    <w:abstractNumId w:val="43"/>
  </w:num>
  <w:num w:numId="23">
    <w:abstractNumId w:val="30"/>
  </w:num>
  <w:num w:numId="24">
    <w:abstractNumId w:val="3"/>
  </w:num>
  <w:num w:numId="25">
    <w:abstractNumId w:val="44"/>
  </w:num>
  <w:num w:numId="26">
    <w:abstractNumId w:val="52"/>
  </w:num>
  <w:num w:numId="27">
    <w:abstractNumId w:val="26"/>
  </w:num>
  <w:num w:numId="28">
    <w:abstractNumId w:val="51"/>
  </w:num>
  <w:num w:numId="29">
    <w:abstractNumId w:val="28"/>
  </w:num>
  <w:num w:numId="30">
    <w:abstractNumId w:val="46"/>
  </w:num>
  <w:num w:numId="31">
    <w:abstractNumId w:val="37"/>
  </w:num>
  <w:num w:numId="32">
    <w:abstractNumId w:val="10"/>
  </w:num>
  <w:num w:numId="33">
    <w:abstractNumId w:val="29"/>
  </w:num>
  <w:num w:numId="34">
    <w:abstractNumId w:val="18"/>
  </w:num>
  <w:num w:numId="35">
    <w:abstractNumId w:val="15"/>
  </w:num>
  <w:num w:numId="36">
    <w:abstractNumId w:val="20"/>
  </w:num>
  <w:num w:numId="37">
    <w:abstractNumId w:val="45"/>
  </w:num>
  <w:num w:numId="38">
    <w:abstractNumId w:val="14"/>
  </w:num>
  <w:num w:numId="39">
    <w:abstractNumId w:val="40"/>
  </w:num>
  <w:num w:numId="40">
    <w:abstractNumId w:val="12"/>
  </w:num>
  <w:num w:numId="41">
    <w:abstractNumId w:val="41"/>
  </w:num>
  <w:num w:numId="42">
    <w:abstractNumId w:val="42"/>
  </w:num>
  <w:num w:numId="43">
    <w:abstractNumId w:val="8"/>
  </w:num>
  <w:num w:numId="44">
    <w:abstractNumId w:val="49"/>
  </w:num>
  <w:num w:numId="45">
    <w:abstractNumId w:val="27"/>
  </w:num>
  <w:num w:numId="46">
    <w:abstractNumId w:val="16"/>
  </w:num>
  <w:num w:numId="47">
    <w:abstractNumId w:val="47"/>
  </w:num>
  <w:num w:numId="48">
    <w:abstractNumId w:val="13"/>
  </w:num>
  <w:num w:numId="49">
    <w:abstractNumId w:val="9"/>
  </w:num>
  <w:num w:numId="50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70B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6AB1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91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057B"/>
    <w:rsid w:val="002F1823"/>
    <w:rsid w:val="002F1D56"/>
    <w:rsid w:val="002F3B38"/>
    <w:rsid w:val="002F4A11"/>
    <w:rsid w:val="002F4C9E"/>
    <w:rsid w:val="002F639D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E63"/>
    <w:rsid w:val="00326F79"/>
    <w:rsid w:val="00327FF8"/>
    <w:rsid w:val="00330AE7"/>
    <w:rsid w:val="00331C9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3496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877D3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C7F8C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0976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1E6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1D5A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54F6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78B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970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036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1D1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1B1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A20AA8A"/>
  <w15:docId w15:val="{B6C56C79-2C26-4942-B088-7C13AF4C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4C379-BC61-44AA-9B0E-BBC38AD8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8518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GruzdevAA</cp:lastModifiedBy>
  <cp:revision>6</cp:revision>
  <cp:lastPrinted>2017-02-13T08:59:00Z</cp:lastPrinted>
  <dcterms:created xsi:type="dcterms:W3CDTF">2018-04-13T10:44:00Z</dcterms:created>
  <dcterms:modified xsi:type="dcterms:W3CDTF">2018-04-28T07:17:00Z</dcterms:modified>
</cp:coreProperties>
</file>